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7F" w:rsidRPr="00C67B91" w:rsidRDefault="0036647F" w:rsidP="0036647F">
      <w:pPr>
        <w:ind w:firstLine="993"/>
        <w:rPr>
          <w:b/>
          <w:sz w:val="48"/>
          <w:szCs w:val="48"/>
        </w:rPr>
      </w:pPr>
    </w:p>
    <w:p w:rsidR="0032412E" w:rsidRDefault="00237EDA" w:rsidP="00C67B91">
      <w:pPr>
        <w:jc w:val="center"/>
        <w:rPr>
          <w:b/>
          <w:sz w:val="48"/>
          <w:szCs w:val="48"/>
        </w:rPr>
      </w:pPr>
      <w:r w:rsidRPr="00C67B91">
        <w:rPr>
          <w:b/>
          <w:sz w:val="48"/>
          <w:szCs w:val="48"/>
        </w:rPr>
        <w:t>Przebudowa</w:t>
      </w:r>
      <w:r w:rsidR="006228ED" w:rsidRPr="00C67B91">
        <w:rPr>
          <w:b/>
          <w:sz w:val="48"/>
          <w:szCs w:val="48"/>
        </w:rPr>
        <w:t xml:space="preserve"> </w:t>
      </w:r>
      <w:r w:rsidR="00F74E1B" w:rsidRPr="00C67B91">
        <w:rPr>
          <w:b/>
          <w:sz w:val="48"/>
          <w:szCs w:val="48"/>
        </w:rPr>
        <w:t>drogi</w:t>
      </w:r>
      <w:r w:rsidR="002210FE" w:rsidRPr="00C67B91">
        <w:rPr>
          <w:b/>
          <w:sz w:val="48"/>
          <w:szCs w:val="48"/>
        </w:rPr>
        <w:t xml:space="preserve"> </w:t>
      </w:r>
      <w:r w:rsidR="003C6AE6" w:rsidRPr="00C67B91">
        <w:rPr>
          <w:b/>
          <w:sz w:val="48"/>
          <w:szCs w:val="48"/>
        </w:rPr>
        <w:t xml:space="preserve">we wsi </w:t>
      </w:r>
      <w:r w:rsidR="00E46764">
        <w:rPr>
          <w:b/>
          <w:sz w:val="48"/>
          <w:szCs w:val="48"/>
        </w:rPr>
        <w:t>Wygoda</w:t>
      </w:r>
      <w:r w:rsidR="002210FE" w:rsidRPr="00C67B91">
        <w:rPr>
          <w:b/>
          <w:sz w:val="48"/>
          <w:szCs w:val="48"/>
        </w:rPr>
        <w:t xml:space="preserve"> </w:t>
      </w:r>
    </w:p>
    <w:p w:rsidR="00E46764" w:rsidRPr="00C67B91" w:rsidRDefault="00D80019" w:rsidP="00E46764">
      <w:pPr>
        <w:jc w:val="center"/>
        <w:rPr>
          <w:b/>
          <w:sz w:val="48"/>
          <w:szCs w:val="48"/>
        </w:rPr>
      </w:pPr>
      <w:r w:rsidRPr="00C67B91">
        <w:rPr>
          <w:b/>
          <w:sz w:val="48"/>
          <w:szCs w:val="48"/>
        </w:rPr>
        <w:t xml:space="preserve">od km </w:t>
      </w:r>
      <w:r w:rsidR="003C6AE6" w:rsidRPr="00C67B91">
        <w:rPr>
          <w:b/>
          <w:sz w:val="48"/>
          <w:szCs w:val="48"/>
        </w:rPr>
        <w:t>0+000</w:t>
      </w:r>
      <w:r w:rsidRPr="00C67B91">
        <w:rPr>
          <w:b/>
          <w:sz w:val="48"/>
          <w:szCs w:val="48"/>
        </w:rPr>
        <w:t xml:space="preserve"> do km </w:t>
      </w:r>
      <w:r w:rsidR="00A26B44" w:rsidRPr="00C67B91">
        <w:rPr>
          <w:b/>
          <w:sz w:val="48"/>
          <w:szCs w:val="48"/>
        </w:rPr>
        <w:t>0+</w:t>
      </w:r>
      <w:r w:rsidR="00E46764">
        <w:rPr>
          <w:b/>
          <w:sz w:val="48"/>
          <w:szCs w:val="48"/>
        </w:rPr>
        <w:t>775</w:t>
      </w:r>
      <w:bookmarkStart w:id="0" w:name="_GoBack"/>
      <w:bookmarkEnd w:id="0"/>
    </w:p>
    <w:p w:rsidR="003C6AE6" w:rsidRPr="00C67B91" w:rsidRDefault="003C6AE6" w:rsidP="00C67B91">
      <w:pPr>
        <w:jc w:val="center"/>
        <w:rPr>
          <w:b/>
          <w:sz w:val="48"/>
          <w:szCs w:val="48"/>
        </w:rPr>
      </w:pPr>
      <w:r w:rsidRPr="00C67B91">
        <w:rPr>
          <w:b/>
          <w:sz w:val="48"/>
          <w:szCs w:val="48"/>
        </w:rPr>
        <w:t>Gmina Aleksandrów Kujawski</w:t>
      </w:r>
    </w:p>
    <w:p w:rsidR="0036647F" w:rsidRDefault="0036647F" w:rsidP="0036647F">
      <w:pPr>
        <w:rPr>
          <w:b/>
          <w:sz w:val="40"/>
          <w:szCs w:val="40"/>
        </w:rPr>
      </w:pPr>
    </w:p>
    <w:p w:rsidR="00E145B8" w:rsidRDefault="00E145B8" w:rsidP="0036647F">
      <w:pPr>
        <w:rPr>
          <w:sz w:val="40"/>
          <w:szCs w:val="40"/>
        </w:rPr>
      </w:pPr>
    </w:p>
    <w:p w:rsidR="00D80019" w:rsidRDefault="00D80019" w:rsidP="00D80019">
      <w:pPr>
        <w:ind w:firstLine="993"/>
        <w:rPr>
          <w:b/>
          <w:sz w:val="40"/>
          <w:szCs w:val="40"/>
        </w:rPr>
      </w:pPr>
    </w:p>
    <w:p w:rsidR="00D80019" w:rsidRDefault="00D80019" w:rsidP="0036647F">
      <w:pPr>
        <w:rPr>
          <w:sz w:val="40"/>
          <w:szCs w:val="40"/>
        </w:rPr>
      </w:pPr>
    </w:p>
    <w:p w:rsidR="00D80019" w:rsidRDefault="00D80019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2835"/>
        <w:rPr>
          <w:b/>
          <w:sz w:val="40"/>
          <w:szCs w:val="40"/>
        </w:rPr>
      </w:pPr>
    </w:p>
    <w:p w:rsidR="0036647F" w:rsidRDefault="0036647F" w:rsidP="0036647F">
      <w:pPr>
        <w:pStyle w:val="Tytu"/>
        <w:jc w:val="left"/>
      </w:pPr>
    </w:p>
    <w:p w:rsidR="0036647F" w:rsidRDefault="0036647F" w:rsidP="0036647F">
      <w:pPr>
        <w:pStyle w:val="Tytu"/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sectPr w:rsidR="007E068F" w:rsidRPr="0043605E" w:rsidSect="00E94C71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6" w:rsidRDefault="00114886">
      <w:r>
        <w:separator/>
      </w:r>
    </w:p>
  </w:endnote>
  <w:endnote w:type="continuationSeparator" w:id="0">
    <w:p w:rsidR="00114886" w:rsidRDefault="0011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6" w:rsidRDefault="00114886">
      <w:r>
        <w:separator/>
      </w:r>
    </w:p>
  </w:footnote>
  <w:footnote w:type="continuationSeparator" w:id="0">
    <w:p w:rsidR="00114886" w:rsidRDefault="00114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3">
    <w:nsid w:val="032A198B"/>
    <w:multiLevelType w:val="multilevel"/>
    <w:tmpl w:val="3E300480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5644D4"/>
    <w:multiLevelType w:val="hybridMultilevel"/>
    <w:tmpl w:val="D91822E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19AB"/>
    <w:multiLevelType w:val="hybridMultilevel"/>
    <w:tmpl w:val="6C126A2C"/>
    <w:lvl w:ilvl="0" w:tplc="F6AA7DA4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0542A30"/>
    <w:multiLevelType w:val="multilevel"/>
    <w:tmpl w:val="FC1443D4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5687200"/>
    <w:multiLevelType w:val="hybridMultilevel"/>
    <w:tmpl w:val="2D80E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69562">
      <w:start w:val="8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EE0554"/>
    <w:multiLevelType w:val="hybridMultilevel"/>
    <w:tmpl w:val="8928345E"/>
    <w:lvl w:ilvl="0" w:tplc="41108B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40C0696"/>
    <w:multiLevelType w:val="hybridMultilevel"/>
    <w:tmpl w:val="DA0460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AA30CF"/>
    <w:multiLevelType w:val="hybridMultilevel"/>
    <w:tmpl w:val="FC1443D4"/>
    <w:lvl w:ilvl="0" w:tplc="8B5CEC3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 w:tplc="1C786F4C">
      <w:numFmt w:val="none"/>
      <w:lvlText w:val=""/>
      <w:lvlJc w:val="left"/>
      <w:pPr>
        <w:tabs>
          <w:tab w:val="num" w:pos="360"/>
        </w:tabs>
      </w:pPr>
    </w:lvl>
    <w:lvl w:ilvl="2" w:tplc="5414DF58">
      <w:numFmt w:val="none"/>
      <w:lvlText w:val=""/>
      <w:lvlJc w:val="left"/>
      <w:pPr>
        <w:tabs>
          <w:tab w:val="num" w:pos="360"/>
        </w:tabs>
      </w:pPr>
    </w:lvl>
    <w:lvl w:ilvl="3" w:tplc="BE90306A">
      <w:numFmt w:val="none"/>
      <w:lvlText w:val=""/>
      <w:lvlJc w:val="left"/>
      <w:pPr>
        <w:tabs>
          <w:tab w:val="num" w:pos="360"/>
        </w:tabs>
      </w:pPr>
    </w:lvl>
    <w:lvl w:ilvl="4" w:tplc="B976523C">
      <w:numFmt w:val="none"/>
      <w:lvlText w:val=""/>
      <w:lvlJc w:val="left"/>
      <w:pPr>
        <w:tabs>
          <w:tab w:val="num" w:pos="360"/>
        </w:tabs>
      </w:pPr>
    </w:lvl>
    <w:lvl w:ilvl="5" w:tplc="29E2464E">
      <w:numFmt w:val="none"/>
      <w:lvlText w:val=""/>
      <w:lvlJc w:val="left"/>
      <w:pPr>
        <w:tabs>
          <w:tab w:val="num" w:pos="360"/>
        </w:tabs>
      </w:pPr>
    </w:lvl>
    <w:lvl w:ilvl="6" w:tplc="ACA26E68">
      <w:numFmt w:val="none"/>
      <w:lvlText w:val=""/>
      <w:lvlJc w:val="left"/>
      <w:pPr>
        <w:tabs>
          <w:tab w:val="num" w:pos="360"/>
        </w:tabs>
      </w:pPr>
    </w:lvl>
    <w:lvl w:ilvl="7" w:tplc="EEB8B14A">
      <w:numFmt w:val="none"/>
      <w:lvlText w:val=""/>
      <w:lvlJc w:val="left"/>
      <w:pPr>
        <w:tabs>
          <w:tab w:val="num" w:pos="360"/>
        </w:tabs>
      </w:pPr>
    </w:lvl>
    <w:lvl w:ilvl="8" w:tplc="1AC084CA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3CA7D9E"/>
    <w:multiLevelType w:val="hybridMultilevel"/>
    <w:tmpl w:val="1E10978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A63E4"/>
    <w:multiLevelType w:val="multilevel"/>
    <w:tmpl w:val="E38C0D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F3D422F"/>
    <w:multiLevelType w:val="multilevel"/>
    <w:tmpl w:val="34DC5F4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7A323111"/>
    <w:multiLevelType w:val="hybridMultilevel"/>
    <w:tmpl w:val="C7FA5C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13"/>
  </w:num>
  <w:num w:numId="7">
    <w:abstractNumId w:val="7"/>
  </w:num>
  <w:num w:numId="8">
    <w:abstractNumId w:val="11"/>
  </w:num>
  <w:num w:numId="9">
    <w:abstractNumId w:val="12"/>
  </w:num>
  <w:num w:numId="10">
    <w:abstractNumId w:val="8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4F"/>
    <w:rsid w:val="00014729"/>
    <w:rsid w:val="000241BC"/>
    <w:rsid w:val="00045416"/>
    <w:rsid w:val="00057A81"/>
    <w:rsid w:val="00090ED8"/>
    <w:rsid w:val="000B65EF"/>
    <w:rsid w:val="000C030E"/>
    <w:rsid w:val="000C4D53"/>
    <w:rsid w:val="000C73BC"/>
    <w:rsid w:val="000E418C"/>
    <w:rsid w:val="00100C22"/>
    <w:rsid w:val="00107095"/>
    <w:rsid w:val="00113CF6"/>
    <w:rsid w:val="00114886"/>
    <w:rsid w:val="00132361"/>
    <w:rsid w:val="00134783"/>
    <w:rsid w:val="00151C82"/>
    <w:rsid w:val="00190C03"/>
    <w:rsid w:val="00191AA3"/>
    <w:rsid w:val="001A4E44"/>
    <w:rsid w:val="001A5E68"/>
    <w:rsid w:val="001F18DF"/>
    <w:rsid w:val="002023A5"/>
    <w:rsid w:val="002210FE"/>
    <w:rsid w:val="00225638"/>
    <w:rsid w:val="00237EDA"/>
    <w:rsid w:val="002418F9"/>
    <w:rsid w:val="0029470C"/>
    <w:rsid w:val="002B3C68"/>
    <w:rsid w:val="002E38BE"/>
    <w:rsid w:val="002F3FA7"/>
    <w:rsid w:val="002F6EE2"/>
    <w:rsid w:val="003025C7"/>
    <w:rsid w:val="00310F5F"/>
    <w:rsid w:val="00315D71"/>
    <w:rsid w:val="0032412E"/>
    <w:rsid w:val="003256A2"/>
    <w:rsid w:val="00330CF9"/>
    <w:rsid w:val="0036647F"/>
    <w:rsid w:val="00371867"/>
    <w:rsid w:val="00375811"/>
    <w:rsid w:val="00382A86"/>
    <w:rsid w:val="003949E4"/>
    <w:rsid w:val="00395282"/>
    <w:rsid w:val="003A6527"/>
    <w:rsid w:val="003A6EBF"/>
    <w:rsid w:val="003C6AE6"/>
    <w:rsid w:val="003D3002"/>
    <w:rsid w:val="00410C3D"/>
    <w:rsid w:val="004118BC"/>
    <w:rsid w:val="004253C2"/>
    <w:rsid w:val="0044551A"/>
    <w:rsid w:val="00445E95"/>
    <w:rsid w:val="00460152"/>
    <w:rsid w:val="00463D27"/>
    <w:rsid w:val="0047001D"/>
    <w:rsid w:val="00486E35"/>
    <w:rsid w:val="004966C4"/>
    <w:rsid w:val="004A415D"/>
    <w:rsid w:val="004B055E"/>
    <w:rsid w:val="004B38D0"/>
    <w:rsid w:val="004B560E"/>
    <w:rsid w:val="004D3CC2"/>
    <w:rsid w:val="0051308C"/>
    <w:rsid w:val="0053278E"/>
    <w:rsid w:val="0055120F"/>
    <w:rsid w:val="00572FC8"/>
    <w:rsid w:val="00573798"/>
    <w:rsid w:val="005A4F05"/>
    <w:rsid w:val="005B2D43"/>
    <w:rsid w:val="0061665E"/>
    <w:rsid w:val="006228ED"/>
    <w:rsid w:val="00634425"/>
    <w:rsid w:val="00635B36"/>
    <w:rsid w:val="006360F7"/>
    <w:rsid w:val="006B015A"/>
    <w:rsid w:val="006D45E2"/>
    <w:rsid w:val="006F2703"/>
    <w:rsid w:val="00710798"/>
    <w:rsid w:val="00775EEC"/>
    <w:rsid w:val="00785B54"/>
    <w:rsid w:val="007860D0"/>
    <w:rsid w:val="00790D14"/>
    <w:rsid w:val="007A2C91"/>
    <w:rsid w:val="007B4D64"/>
    <w:rsid w:val="007C1404"/>
    <w:rsid w:val="007E068F"/>
    <w:rsid w:val="007E482B"/>
    <w:rsid w:val="00837557"/>
    <w:rsid w:val="008400B5"/>
    <w:rsid w:val="00852D88"/>
    <w:rsid w:val="00885773"/>
    <w:rsid w:val="00893A7F"/>
    <w:rsid w:val="008B6B00"/>
    <w:rsid w:val="008C4201"/>
    <w:rsid w:val="008C5C0A"/>
    <w:rsid w:val="008C7528"/>
    <w:rsid w:val="008E32D2"/>
    <w:rsid w:val="00906F9A"/>
    <w:rsid w:val="00952701"/>
    <w:rsid w:val="00973949"/>
    <w:rsid w:val="00995CE1"/>
    <w:rsid w:val="0099658F"/>
    <w:rsid w:val="009A09FA"/>
    <w:rsid w:val="009E06C1"/>
    <w:rsid w:val="009E237E"/>
    <w:rsid w:val="009E681E"/>
    <w:rsid w:val="009F2A51"/>
    <w:rsid w:val="00A02867"/>
    <w:rsid w:val="00A07425"/>
    <w:rsid w:val="00A1734D"/>
    <w:rsid w:val="00A20039"/>
    <w:rsid w:val="00A2570B"/>
    <w:rsid w:val="00A26B44"/>
    <w:rsid w:val="00A3619A"/>
    <w:rsid w:val="00A62BAE"/>
    <w:rsid w:val="00A7272E"/>
    <w:rsid w:val="00A771BA"/>
    <w:rsid w:val="00A81ABA"/>
    <w:rsid w:val="00A9332F"/>
    <w:rsid w:val="00AA1F05"/>
    <w:rsid w:val="00AA7912"/>
    <w:rsid w:val="00AD2025"/>
    <w:rsid w:val="00AD4699"/>
    <w:rsid w:val="00AF7A5E"/>
    <w:rsid w:val="00B05E48"/>
    <w:rsid w:val="00B07889"/>
    <w:rsid w:val="00B15097"/>
    <w:rsid w:val="00B178C4"/>
    <w:rsid w:val="00B21883"/>
    <w:rsid w:val="00B278FF"/>
    <w:rsid w:val="00B31B94"/>
    <w:rsid w:val="00B536B4"/>
    <w:rsid w:val="00B62D14"/>
    <w:rsid w:val="00BA5D57"/>
    <w:rsid w:val="00BB6628"/>
    <w:rsid w:val="00BD263D"/>
    <w:rsid w:val="00BF1163"/>
    <w:rsid w:val="00BF5EB7"/>
    <w:rsid w:val="00BF7F8A"/>
    <w:rsid w:val="00C21FE2"/>
    <w:rsid w:val="00C23D4A"/>
    <w:rsid w:val="00C42042"/>
    <w:rsid w:val="00C50B4F"/>
    <w:rsid w:val="00C52B17"/>
    <w:rsid w:val="00C67B91"/>
    <w:rsid w:val="00C87215"/>
    <w:rsid w:val="00CA1334"/>
    <w:rsid w:val="00CB6CB4"/>
    <w:rsid w:val="00CB7B8D"/>
    <w:rsid w:val="00CF01CC"/>
    <w:rsid w:val="00D0298E"/>
    <w:rsid w:val="00D21A2E"/>
    <w:rsid w:val="00D35CED"/>
    <w:rsid w:val="00D478E8"/>
    <w:rsid w:val="00D50ECA"/>
    <w:rsid w:val="00D51933"/>
    <w:rsid w:val="00D56C66"/>
    <w:rsid w:val="00D61404"/>
    <w:rsid w:val="00D7149D"/>
    <w:rsid w:val="00D718A8"/>
    <w:rsid w:val="00D80019"/>
    <w:rsid w:val="00DE11AE"/>
    <w:rsid w:val="00DF15ED"/>
    <w:rsid w:val="00DF1BD1"/>
    <w:rsid w:val="00E145B8"/>
    <w:rsid w:val="00E2355B"/>
    <w:rsid w:val="00E24E6D"/>
    <w:rsid w:val="00E46764"/>
    <w:rsid w:val="00E57128"/>
    <w:rsid w:val="00E74FE9"/>
    <w:rsid w:val="00E82F91"/>
    <w:rsid w:val="00E94C71"/>
    <w:rsid w:val="00E95D82"/>
    <w:rsid w:val="00EA3769"/>
    <w:rsid w:val="00EC6268"/>
    <w:rsid w:val="00EE303E"/>
    <w:rsid w:val="00EE7F57"/>
    <w:rsid w:val="00EF616C"/>
    <w:rsid w:val="00F275AA"/>
    <w:rsid w:val="00F5387C"/>
    <w:rsid w:val="00F74E1B"/>
    <w:rsid w:val="00F9517C"/>
    <w:rsid w:val="00FA633D"/>
    <w:rsid w:val="00FC00A8"/>
    <w:rsid w:val="00FC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7A338-7707-4003-969E-8E8E89CB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E068F"/>
    <w:pPr>
      <w:spacing w:after="120"/>
    </w:pPr>
  </w:style>
  <w:style w:type="paragraph" w:styleId="Tytu">
    <w:name w:val="Title"/>
    <w:basedOn w:val="Normalny"/>
    <w:qFormat/>
    <w:rsid w:val="0036647F"/>
    <w:pPr>
      <w:jc w:val="center"/>
    </w:pPr>
    <w:rPr>
      <w:b/>
      <w:bCs/>
      <w:sz w:val="32"/>
    </w:rPr>
  </w:style>
  <w:style w:type="table" w:styleId="Tabela-Siatka">
    <w:name w:val="Table Grid"/>
    <w:basedOn w:val="Standardowy"/>
    <w:rsid w:val="00366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A633D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382A86"/>
    <w:rPr>
      <w:sz w:val="20"/>
      <w:szCs w:val="20"/>
    </w:rPr>
  </w:style>
  <w:style w:type="character" w:styleId="Odwoanieprzypisukocowego">
    <w:name w:val="endnote reference"/>
    <w:semiHidden/>
    <w:rsid w:val="00382A86"/>
    <w:rPr>
      <w:vertAlign w:val="superscript"/>
    </w:rPr>
  </w:style>
  <w:style w:type="paragraph" w:styleId="Tekstdymka">
    <w:name w:val="Balloon Text"/>
    <w:basedOn w:val="Normalny"/>
    <w:semiHidden/>
    <w:rsid w:val="00DF15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6B4"/>
    <w:pPr>
      <w:ind w:left="708"/>
    </w:pPr>
  </w:style>
  <w:style w:type="character" w:customStyle="1" w:styleId="TekstpodstawowyZnak">
    <w:name w:val="Tekst podstawowy Znak"/>
    <w:link w:val="Tekstpodstawowy"/>
    <w:rsid w:val="00775E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DROGOWY</vt:lpstr>
    </vt:vector>
  </TitlesOfParts>
  <Company>GDDKiA</Company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DROGOWY</dc:title>
  <dc:subject/>
  <dc:creator>GDDKiA</dc:creator>
  <cp:keywords/>
  <cp:lastModifiedBy>Żbikowski Mariusz</cp:lastModifiedBy>
  <cp:revision>11</cp:revision>
  <cp:lastPrinted>2017-11-14T12:49:00Z</cp:lastPrinted>
  <dcterms:created xsi:type="dcterms:W3CDTF">2017-11-14T12:47:00Z</dcterms:created>
  <dcterms:modified xsi:type="dcterms:W3CDTF">2018-03-27T07:25:00Z</dcterms:modified>
</cp:coreProperties>
</file>